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E5404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Pr="001C7D87"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w:t>
      </w:r>
      <w:r w:rsidR="00272FA0">
        <w:rPr>
          <w:rFonts w:ascii="Arial" w:hAnsi="Arial" w:cs="Arial"/>
          <w:i/>
          <w:sz w:val="18"/>
          <w:szCs w:val="18"/>
        </w:rPr>
        <w:t>formulaire type est utilisable.</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193C71"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061CE9" w:rsidRPr="00807092" w:rsidRDefault="00807092" w:rsidP="00807092">
      <w:pPr>
        <w:spacing w:after="120"/>
        <w:rPr>
          <w:rFonts w:ascii="Calibri" w:hAnsi="Calibri" w:cs="Calibri"/>
          <w:sz w:val="24"/>
          <w:szCs w:val="24"/>
          <w:lang w:eastAsia="ar-SA"/>
        </w:rPr>
      </w:pPr>
      <w:r w:rsidRPr="00807092">
        <w:rPr>
          <w:rFonts w:ascii="Calibri" w:hAnsi="Calibri" w:cs="Calibri"/>
          <w:b/>
          <w:sz w:val="24"/>
          <w:szCs w:val="24"/>
          <w:lang w:eastAsia="ar-SA"/>
        </w:rPr>
        <w:t>AOO n°202</w:t>
      </w:r>
      <w:r w:rsidR="00CD476E">
        <w:rPr>
          <w:rFonts w:ascii="Calibri" w:hAnsi="Calibri" w:cs="Calibri"/>
          <w:b/>
          <w:sz w:val="24"/>
          <w:szCs w:val="24"/>
          <w:lang w:eastAsia="ar-SA"/>
        </w:rPr>
        <w:t>5</w:t>
      </w:r>
      <w:r w:rsidRPr="00807092">
        <w:rPr>
          <w:rFonts w:ascii="Calibri" w:hAnsi="Calibri" w:cs="Calibri"/>
          <w:b/>
          <w:sz w:val="24"/>
          <w:szCs w:val="24"/>
          <w:lang w:eastAsia="ar-SA"/>
        </w:rPr>
        <w:t>_</w:t>
      </w:r>
      <w:r w:rsidR="00193C71">
        <w:rPr>
          <w:rFonts w:ascii="Calibri" w:hAnsi="Calibri" w:cs="Calibri"/>
          <w:b/>
          <w:sz w:val="24"/>
          <w:szCs w:val="24"/>
          <w:lang w:eastAsia="ar-SA"/>
        </w:rPr>
        <w:t xml:space="preserve">CAMERA MULTISEPCTRALE </w:t>
      </w:r>
    </w:p>
    <w:p w:rsidR="00E50F22" w:rsidRPr="00E50F22" w:rsidRDefault="00193C71" w:rsidP="00193C71">
      <w:pPr>
        <w:tabs>
          <w:tab w:val="left" w:pos="426"/>
          <w:tab w:val="left" w:pos="851"/>
        </w:tabs>
        <w:spacing w:line="276" w:lineRule="auto"/>
        <w:jc w:val="both"/>
        <w:rPr>
          <w:rFonts w:ascii="Arial" w:hAnsi="Arial" w:cs="Arial"/>
          <w:b/>
          <w:bCs/>
        </w:rPr>
      </w:pPr>
      <w:r w:rsidRPr="00193C71">
        <w:rPr>
          <w:rFonts w:ascii="Arial" w:hAnsi="Arial" w:cs="Arial"/>
          <w:b/>
          <w:bCs/>
        </w:rPr>
        <w:t>Acquisition, livraison et installation d’un système d’imagerie multispectrale spécialisé pour les manuscrits au sein du Centre Léon Robin de recherche sur la pensée antique, UMR 8061</w:t>
      </w:r>
    </w:p>
    <w:p w:rsidR="00E50F22" w:rsidRDefault="00E50F22" w:rsidP="00E50F22">
      <w:pPr>
        <w:tabs>
          <w:tab w:val="left" w:pos="426"/>
          <w:tab w:val="left" w:pos="851"/>
        </w:tabs>
        <w:jc w:val="both"/>
        <w:rPr>
          <w:rFonts w:ascii="Arial" w:hAnsi="Arial" w:cs="Arial"/>
          <w:b/>
          <w:bCs/>
          <w:sz w:val="22"/>
          <w:szCs w:val="22"/>
        </w:rPr>
      </w:pPr>
    </w:p>
    <w:p w:rsidR="009B1CD0" w:rsidRDefault="00193C71" w:rsidP="00E50F2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46618" w:rsidP="00127163">
      <w:pPr>
        <w:numPr>
          <w:ilvl w:val="0"/>
          <w:numId w:val="5"/>
        </w:numPr>
        <w:tabs>
          <w:tab w:val="left" w:pos="426"/>
          <w:tab w:val="left" w:pos="709"/>
        </w:tabs>
        <w:ind w:left="0" w:firstLine="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74E6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127163">
      <w:pPr>
        <w:tabs>
          <w:tab w:val="left" w:pos="426"/>
          <w:tab w:val="left" w:pos="709"/>
        </w:tabs>
        <w:ind w:hanging="284"/>
        <w:jc w:val="both"/>
        <w:rPr>
          <w:rFonts w:ascii="Arial" w:hAnsi="Arial" w:cs="Arial"/>
        </w:rPr>
      </w:pPr>
    </w:p>
    <w:p w:rsidR="00B87564" w:rsidRDefault="00746618" w:rsidP="00127163">
      <w:pPr>
        <w:pStyle w:val="fcasegauche"/>
        <w:spacing w:after="0"/>
        <w:ind w:left="426"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127163">
        <w:t xml:space="preserve"> </w:t>
      </w:r>
      <w:proofErr w:type="gramStart"/>
      <w:r w:rsidR="00B87564">
        <w:rPr>
          <w:rFonts w:ascii="Arial" w:hAnsi="Arial" w:cs="Arial"/>
        </w:rPr>
        <w:t>au</w:t>
      </w:r>
      <w:proofErr w:type="gramEnd"/>
      <w:r w:rsidR="00B87564">
        <w:rPr>
          <w:rFonts w:ascii="Arial" w:hAnsi="Arial" w:cs="Arial"/>
        </w:rPr>
        <w:t xml:space="preserve"> lot</w:t>
      </w:r>
      <w:r w:rsidR="00E50F22">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127163">
      <w:pPr>
        <w:pStyle w:val="fcasegauche"/>
        <w:tabs>
          <w:tab w:val="left" w:pos="709"/>
        </w:tabs>
        <w:spacing w:after="0"/>
        <w:ind w:left="851"/>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127163">
      <w:pPr>
        <w:pStyle w:val="fcasegauche"/>
        <w:tabs>
          <w:tab w:val="left" w:pos="709"/>
        </w:tabs>
        <w:spacing w:before="120" w:after="0"/>
        <w:ind w:left="426"/>
        <w:rPr>
          <w:rFonts w:ascii="Arial" w:hAnsi="Arial" w:cs="Arial"/>
          <w:iCs/>
        </w:rPr>
      </w:pPr>
    </w:p>
    <w:p w:rsidR="009B1CD0" w:rsidRDefault="00791B15" w:rsidP="00127163">
      <w:pPr>
        <w:pStyle w:val="fcasegauche"/>
        <w:numPr>
          <w:ilvl w:val="0"/>
          <w:numId w:val="5"/>
        </w:numPr>
        <w:tabs>
          <w:tab w:val="left" w:pos="426"/>
        </w:tabs>
        <w:spacing w:after="0"/>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127163">
        <w:rPr>
          <w:rFonts w:ascii="Arial" w:hAnsi="Arial" w:cs="Arial"/>
        </w:rPr>
        <w:t xml:space="preserve">  </w:t>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r w:rsidR="00941DF1">
        <w:t xml:space="preserve"> </w:t>
      </w:r>
    </w:p>
    <w:p w:rsidR="009B1CD0" w:rsidRDefault="009B1CD0" w:rsidP="00127163">
      <w:pPr>
        <w:pStyle w:val="fcasegauche"/>
        <w:tabs>
          <w:tab w:val="left" w:pos="709"/>
        </w:tabs>
        <w:spacing w:after="0"/>
        <w:rPr>
          <w:rFonts w:ascii="Arial" w:hAnsi="Arial" w:cs="Arial"/>
        </w:rPr>
      </w:pPr>
    </w:p>
    <w:p w:rsidR="009B1CD0" w:rsidRDefault="00061CE9" w:rsidP="00941DF1">
      <w:pPr>
        <w:pStyle w:val="fcasegauche"/>
        <w:tabs>
          <w:tab w:val="left" w:pos="709"/>
        </w:tabs>
        <w:spacing w:after="0"/>
        <w:ind w:left="709"/>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127163">
      <w:pPr>
        <w:pStyle w:val="fcasegauche"/>
        <w:tabs>
          <w:tab w:val="left" w:pos="709"/>
        </w:tabs>
        <w:spacing w:after="0"/>
        <w:rPr>
          <w:rFonts w:ascii="Arial" w:hAnsi="Arial" w:cs="Arial"/>
        </w:rPr>
      </w:pPr>
    </w:p>
    <w:p w:rsidR="00061CE9" w:rsidRPr="00061CE9" w:rsidRDefault="00791B15" w:rsidP="00061CE9">
      <w:pPr>
        <w:pStyle w:val="Listecouleur-Accent11"/>
        <w:tabs>
          <w:tab w:val="clear" w:pos="8784"/>
        </w:tabs>
        <w:spacing w:after="0"/>
        <w:ind w:left="720"/>
        <w:contextualSpacing/>
        <w:jc w:val="left"/>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127163">
        <w:rPr>
          <w:rFonts w:ascii="Arial" w:hAnsi="Arial" w:cs="Arial"/>
        </w:rPr>
        <w:t xml:space="preserve"> </w:t>
      </w:r>
      <w:proofErr w:type="gramStart"/>
      <w:r w:rsidR="006B5057">
        <w:rPr>
          <w:rFonts w:ascii="Arial" w:hAnsi="Arial" w:cs="Arial"/>
        </w:rPr>
        <w:t>avec</w:t>
      </w:r>
      <w:proofErr w:type="gramEnd"/>
      <w:r w:rsidR="006B5057">
        <w:rPr>
          <w:rFonts w:ascii="Arial" w:hAnsi="Arial" w:cs="Arial"/>
        </w:rPr>
        <w:t xml:space="preserve"> les prestations supplémentaires suivantes : </w:t>
      </w:r>
    </w:p>
    <w:p w:rsidR="006E3F32" w:rsidRPr="006E3F32" w:rsidRDefault="006E3F32" w:rsidP="006E3F32">
      <w:pPr>
        <w:pStyle w:val="Textebrut"/>
        <w:spacing w:line="276" w:lineRule="auto"/>
        <w:rPr>
          <w:rFonts w:eastAsia="Times New Roman" w:cs="Calibri"/>
        </w:rPr>
      </w:pPr>
      <w:r w:rsidRPr="006E3F32">
        <w:rPr>
          <w:rFonts w:eastAsia="Times New Roman" w:cs="Calibri"/>
        </w:rPr>
        <w:t>.</w:t>
      </w:r>
    </w:p>
    <w:p w:rsidR="00116BCC" w:rsidRPr="006E3F32" w:rsidRDefault="00116BCC" w:rsidP="00116BCC">
      <w:pPr>
        <w:ind w:left="426"/>
        <w:rPr>
          <w:rFonts w:ascii="Calibri" w:hAnsi="Calibr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941DF1">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E29C3" w:rsidRDefault="007A4A6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74E6D">
        <w:fldChar w:fldCharType="separate"/>
      </w:r>
      <w:r>
        <w:fldChar w:fldCharType="end"/>
      </w:r>
      <w:r w:rsidR="009B1CD0" w:rsidRPr="003E29C3">
        <w:rPr>
          <w:rFonts w:ascii="Arial" w:hAnsi="Arial" w:cs="Arial"/>
        </w:rPr>
        <w:t xml:space="preserve"> </w:t>
      </w:r>
      <w:bookmarkStart w:id="0" w:name="_Hlk144905748"/>
      <w:r w:rsidR="00746618" w:rsidRPr="003E29C3">
        <w:rPr>
          <w:rFonts w:ascii="Arial" w:hAnsi="Arial" w:cs="Arial"/>
        </w:rPr>
        <w:t>CCAG </w:t>
      </w:r>
      <w:r w:rsidR="00061CE9" w:rsidRPr="003E29C3">
        <w:rPr>
          <w:rFonts w:ascii="Arial" w:hAnsi="Arial" w:cs="Arial"/>
        </w:rPr>
        <w:t>FCS</w:t>
      </w:r>
      <w:r w:rsidR="00746618" w:rsidRPr="003E29C3">
        <w:rPr>
          <w:rFonts w:ascii="Arial" w:hAnsi="Arial" w:cs="Arial"/>
        </w:rPr>
        <w:t xml:space="preserve"> </w:t>
      </w:r>
      <w:bookmarkEnd w:id="0"/>
      <w:r w:rsidR="009B1CD0" w:rsidRPr="003E29C3">
        <w:rPr>
          <w:rFonts w:ascii="Arial" w:hAnsi="Arial" w:cs="Arial"/>
        </w:rPr>
        <w:t>……………………………………………………………………………………………</w:t>
      </w:r>
    </w:p>
    <w:p w:rsidR="009B1CD0" w:rsidRPr="003E29C3" w:rsidRDefault="00974E6D" w:rsidP="00B162F4">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Autres :</w:t>
      </w:r>
      <w:r>
        <w:rPr>
          <w:rFonts w:ascii="Arial" w:hAnsi="Arial" w:cs="Arial"/>
        </w:rPr>
        <w:t xml:space="preserve"> CCP N° 2025 AOO_CAMERA MULTISPECTRALE </w:t>
      </w:r>
    </w:p>
    <w:p w:rsidR="009B1CD0" w:rsidRDefault="009B1CD0" w:rsidP="0083205E">
      <w:pPr>
        <w:tabs>
          <w:tab w:val="left" w:pos="851"/>
        </w:tabs>
        <w:jc w:val="both"/>
        <w:rPr>
          <w:rFonts w:ascii="Arial" w:hAnsi="Arial" w:cs="Arial"/>
        </w:rPr>
      </w:pPr>
      <w:bookmarkStart w:id="1" w:name="_GoBack"/>
      <w:bookmarkEnd w:id="1"/>
    </w:p>
    <w:p w:rsidR="009B1CD0" w:rsidRDefault="00941DF1" w:rsidP="00941DF1">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 xml:space="preserve"> </w:t>
      </w:r>
      <w:r w:rsidR="000C1195">
        <w:rPr>
          <w:rFonts w:ascii="Arial" w:hAnsi="Arial" w:cs="Arial"/>
        </w:rPr>
        <w:t>Le</w:t>
      </w:r>
      <w:r w:rsidR="00D90A00">
        <w:rPr>
          <w:rFonts w:ascii="Arial" w:hAnsi="Arial" w:cs="Arial"/>
        </w:rPr>
        <w:t xml:space="preserve"> </w:t>
      </w:r>
      <w:r>
        <w:rPr>
          <w:rFonts w:ascii="Arial" w:hAnsi="Arial" w:cs="Arial"/>
        </w:rPr>
        <w:t>signataire</w:t>
      </w:r>
    </w:p>
    <w:p w:rsidR="00560455" w:rsidRDefault="00560455" w:rsidP="00941DF1">
      <w:pPr>
        <w:tabs>
          <w:tab w:val="left" w:pos="851"/>
        </w:tabs>
        <w:ind w:left="851"/>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 xml:space="preserve"> </w:t>
      </w:r>
      <w:r w:rsidR="000C1195">
        <w:rPr>
          <w:rFonts w:ascii="Arial" w:hAnsi="Arial" w:cs="Arial"/>
        </w:rPr>
        <w:t>S’engage</w:t>
      </w:r>
      <w:r w:rsidR="009B1CD0">
        <w:rPr>
          <w:rFonts w:ascii="Arial" w:hAnsi="Arial" w:cs="Arial"/>
        </w:rPr>
        <w:t>, sur la base de son offre et pour son propre compte ;</w:t>
      </w:r>
    </w:p>
    <w:p w:rsidR="00560455" w:rsidRDefault="00560455" w:rsidP="0083205E">
      <w:pPr>
        <w:tabs>
          <w:tab w:val="left" w:pos="851"/>
        </w:tabs>
        <w:spacing w:before="120"/>
        <w:ind w:left="1701"/>
        <w:jc w:val="both"/>
        <w:rPr>
          <w:rFonts w:ascii="Arial" w:hAnsi="Arial" w:cs="Arial"/>
          <w:i/>
          <w:sz w:val="18"/>
          <w:szCs w:val="18"/>
        </w:rPr>
      </w:pPr>
    </w:p>
    <w:p w:rsidR="00941DF1" w:rsidRDefault="009B1CD0" w:rsidP="008D1C98">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E54045" w:rsidRDefault="00E54045" w:rsidP="008D1C98">
      <w:pPr>
        <w:pStyle w:val="En-tte"/>
        <w:tabs>
          <w:tab w:val="clear" w:pos="4536"/>
          <w:tab w:val="clear" w:pos="9072"/>
          <w:tab w:val="left" w:pos="851"/>
        </w:tabs>
        <w:jc w:val="both"/>
        <w:rPr>
          <w:rFonts w:ascii="Arial" w:hAnsi="Arial" w:cs="Arial"/>
        </w:rPr>
      </w:pPr>
    </w:p>
    <w:p w:rsidR="00E54045" w:rsidRDefault="00E54045" w:rsidP="008D1C98">
      <w:pPr>
        <w:pStyle w:val="En-tte"/>
        <w:tabs>
          <w:tab w:val="clear" w:pos="4536"/>
          <w:tab w:val="clear" w:pos="9072"/>
          <w:tab w:val="left" w:pos="851"/>
        </w:tabs>
        <w:jc w:val="both"/>
        <w:rPr>
          <w:rFonts w:ascii="Arial" w:hAnsi="Arial" w:cs="Arial"/>
        </w:rPr>
      </w:pPr>
    </w:p>
    <w:p w:rsidR="00E54045" w:rsidRDefault="00E54045" w:rsidP="008D1C98">
      <w:pPr>
        <w:pStyle w:val="En-tte"/>
        <w:tabs>
          <w:tab w:val="clear" w:pos="4536"/>
          <w:tab w:val="clear" w:pos="9072"/>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1DF1"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 xml:space="preserve"> </w:t>
      </w:r>
      <w:r w:rsidR="00560455">
        <w:rPr>
          <w:rFonts w:ascii="Arial" w:hAnsi="Arial" w:cs="Arial"/>
        </w:rPr>
        <w:t>Engage</w:t>
      </w:r>
      <w:r w:rsidR="009B1CD0">
        <w:rPr>
          <w:rFonts w:ascii="Arial" w:hAnsi="Arial" w:cs="Arial"/>
        </w:rPr>
        <w:t xml:space="preserve"> la </w:t>
      </w:r>
      <w:r w:rsidR="00560455">
        <w:rPr>
          <w:rFonts w:ascii="Arial" w:hAnsi="Arial" w:cs="Arial"/>
        </w:rPr>
        <w:t>société</w:t>
      </w:r>
      <w:r w:rsidR="00061CE9">
        <w:rPr>
          <w:rFonts w:ascii="Arial" w:hAnsi="Arial" w:cs="Arial"/>
        </w:rPr>
        <w:t xml:space="preserve"> </w:t>
      </w:r>
      <w:r w:rsidR="009B1CD0">
        <w:rPr>
          <w:rFonts w:ascii="Arial" w:hAnsi="Arial" w:cs="Arial"/>
        </w:rPr>
        <w:t>sur la base de son offre ;</w:t>
      </w:r>
    </w:p>
    <w:p w:rsidR="00560455" w:rsidRDefault="0056045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E54045" w:rsidRDefault="00E54045" w:rsidP="009B45B9">
      <w:pPr>
        <w:pStyle w:val="En-tte"/>
        <w:tabs>
          <w:tab w:val="clear" w:pos="4536"/>
          <w:tab w:val="clear" w:pos="9072"/>
          <w:tab w:val="left" w:pos="851"/>
        </w:tabs>
        <w:jc w:val="both"/>
        <w:rPr>
          <w:rFonts w:ascii="Arial" w:hAnsi="Arial" w:cs="Arial"/>
        </w:rPr>
      </w:pPr>
    </w:p>
    <w:p w:rsidR="00E54045" w:rsidRDefault="00E54045" w:rsidP="009B45B9">
      <w:pPr>
        <w:pStyle w:val="En-tte"/>
        <w:tabs>
          <w:tab w:val="clear" w:pos="4536"/>
          <w:tab w:val="clear" w:pos="9072"/>
          <w:tab w:val="left" w:pos="851"/>
        </w:tabs>
        <w:jc w:val="both"/>
        <w:rPr>
          <w:rFonts w:ascii="Arial" w:hAnsi="Arial" w:cs="Arial"/>
        </w:rPr>
      </w:pPr>
    </w:p>
    <w:p w:rsidR="00E54045" w:rsidRDefault="00E54045" w:rsidP="009B45B9">
      <w:pPr>
        <w:pStyle w:val="En-tte"/>
        <w:tabs>
          <w:tab w:val="clear" w:pos="4536"/>
          <w:tab w:val="clear" w:pos="9072"/>
          <w:tab w:val="left" w:pos="851"/>
        </w:tabs>
        <w:jc w:val="both"/>
        <w:rPr>
          <w:rFonts w:ascii="Arial" w:hAnsi="Arial" w:cs="Arial"/>
        </w:rPr>
      </w:pPr>
    </w:p>
    <w:p w:rsidR="00941DF1" w:rsidRDefault="00941DF1" w:rsidP="009B45B9">
      <w:pPr>
        <w:tabs>
          <w:tab w:val="left" w:pos="851"/>
        </w:tabs>
        <w:jc w:val="both"/>
        <w:rPr>
          <w:rFonts w:ascii="Arial" w:hAnsi="Arial" w:cs="Arial"/>
        </w:rPr>
      </w:pPr>
    </w:p>
    <w:p w:rsidR="00941DF1" w:rsidRDefault="00941DF1"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 xml:space="preserve"> </w:t>
      </w:r>
      <w:r w:rsidR="00560455">
        <w:rPr>
          <w:rFonts w:ascii="Arial" w:hAnsi="Arial" w:cs="Arial"/>
        </w:rPr>
        <w:t>L’ensemble</w:t>
      </w:r>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54045" w:rsidRDefault="00E54045" w:rsidP="009B45B9">
      <w:pPr>
        <w:tabs>
          <w:tab w:val="left" w:pos="851"/>
        </w:tabs>
        <w:jc w:val="both"/>
        <w:rPr>
          <w:rFonts w:ascii="Arial" w:hAnsi="Arial" w:cs="Arial"/>
        </w:rPr>
      </w:pPr>
    </w:p>
    <w:p w:rsidR="00E54045" w:rsidRDefault="00E54045" w:rsidP="009B45B9">
      <w:pPr>
        <w:tabs>
          <w:tab w:val="left" w:pos="851"/>
        </w:tabs>
        <w:jc w:val="both"/>
        <w:rPr>
          <w:rFonts w:ascii="Arial" w:hAnsi="Arial" w:cs="Arial"/>
        </w:rPr>
      </w:pPr>
    </w:p>
    <w:p w:rsidR="00E54045" w:rsidRDefault="00E54045" w:rsidP="009B45B9">
      <w:pPr>
        <w:tabs>
          <w:tab w:val="left" w:pos="851"/>
        </w:tabs>
        <w:jc w:val="both"/>
        <w:rPr>
          <w:rFonts w:ascii="Arial" w:hAnsi="Arial" w:cs="Arial"/>
        </w:rPr>
      </w:pPr>
    </w:p>
    <w:p w:rsidR="00272FA0" w:rsidRDefault="00272FA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7A4A67" w:rsidRPr="00E50F22" w:rsidRDefault="00E50F22" w:rsidP="00E50F22">
      <w:pPr>
        <w:pStyle w:val="fcase1ertab"/>
        <w:tabs>
          <w:tab w:val="clear" w:pos="426"/>
          <w:tab w:val="left" w:pos="851"/>
        </w:tabs>
        <w:spacing w:before="120" w:line="276" w:lineRule="auto"/>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9B1CD0" w:rsidRDefault="00E50F22" w:rsidP="00941DF1">
      <w:pPr>
        <w:tabs>
          <w:tab w:val="left" w:pos="426"/>
          <w:tab w:val="left" w:pos="851"/>
        </w:tabs>
        <w:spacing w:after="240"/>
        <w:ind w:left="284"/>
        <w:jc w:val="both"/>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t xml:space="preserve"> Taux de la TVA : </w:t>
      </w:r>
      <w:r w:rsidR="00142EDE">
        <w:t>20%</w:t>
      </w:r>
    </w:p>
    <w:p w:rsidR="00215B28" w:rsidRDefault="00E50F22" w:rsidP="00941DF1">
      <w:pPr>
        <w:tabs>
          <w:tab w:val="left" w:pos="426"/>
          <w:tab w:val="left" w:pos="851"/>
        </w:tabs>
        <w:ind w:left="284"/>
        <w:jc w:val="both"/>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127163">
        <w:t xml:space="preserve">: </w:t>
      </w:r>
    </w:p>
    <w:p w:rsidR="009B1CD0" w:rsidRPr="00127163" w:rsidRDefault="009B1CD0" w:rsidP="00941DF1">
      <w:pPr>
        <w:tabs>
          <w:tab w:val="left" w:pos="426"/>
          <w:tab w:val="left" w:pos="851"/>
        </w:tabs>
        <w:ind w:left="284"/>
        <w:jc w:val="both"/>
      </w:pPr>
      <w:r>
        <w:t xml:space="preserve">Montant </w:t>
      </w:r>
      <w:r>
        <w:rPr>
          <w:rFonts w:ascii="Arial" w:hAnsi="Arial" w:cs="Arial"/>
        </w:rPr>
        <w:t xml:space="preserve">hors taxes arrêté en chiffres à : </w:t>
      </w:r>
    </w:p>
    <w:p w:rsidR="009B1CD0" w:rsidRDefault="009B1CD0" w:rsidP="00941DF1">
      <w:pPr>
        <w:pStyle w:val="fcase1ertab"/>
        <w:tabs>
          <w:tab w:val="left" w:pos="851"/>
        </w:tabs>
        <w:spacing w:after="240"/>
        <w:ind w:left="284" w:firstLine="0"/>
      </w:pPr>
      <w:r>
        <w:rPr>
          <w:rFonts w:ascii="Arial" w:hAnsi="Arial" w:cs="Arial"/>
        </w:rPr>
        <w:t xml:space="preserve">Montant hors taxes arrêté en lettres à : </w:t>
      </w:r>
    </w:p>
    <w:p w:rsidR="00215B28" w:rsidRDefault="00E50F22" w:rsidP="00941DF1">
      <w:pPr>
        <w:tabs>
          <w:tab w:val="left" w:pos="426"/>
          <w:tab w:val="left" w:pos="709"/>
          <w:tab w:val="left" w:pos="851"/>
        </w:tabs>
        <w:ind w:left="284"/>
        <w:jc w:val="both"/>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t xml:space="preserve"> Montant TTC</w:t>
      </w:r>
      <w:r w:rsidR="009B1CD0">
        <w:rPr>
          <w:rStyle w:val="Caractresdenotedebasdepage"/>
        </w:rPr>
        <w:footnoteReference w:customMarkFollows="1" w:id="3"/>
        <w:t>4 </w:t>
      </w:r>
      <w:r w:rsidR="009B1CD0">
        <w:t>:</w:t>
      </w:r>
      <w:r w:rsidR="00127163">
        <w:t xml:space="preserve"> </w:t>
      </w:r>
    </w:p>
    <w:p w:rsidR="009B1CD0" w:rsidRDefault="009B1CD0" w:rsidP="00941DF1">
      <w:pPr>
        <w:tabs>
          <w:tab w:val="left" w:pos="426"/>
          <w:tab w:val="left" w:pos="709"/>
          <w:tab w:val="left" w:pos="851"/>
        </w:tabs>
        <w:ind w:left="284"/>
        <w:jc w:val="both"/>
        <w:rPr>
          <w:rFonts w:ascii="Arial" w:hAnsi="Arial" w:cs="Arial"/>
        </w:rPr>
      </w:pPr>
      <w:r>
        <w:rPr>
          <w:rFonts w:ascii="Arial" w:hAnsi="Arial" w:cs="Arial"/>
        </w:rPr>
        <w:t xml:space="preserve">Montant TTC arrêté en chiffres à : </w:t>
      </w:r>
    </w:p>
    <w:p w:rsidR="009B1CD0" w:rsidRDefault="009B1CD0" w:rsidP="00941DF1">
      <w:pPr>
        <w:pStyle w:val="fcase1ertab"/>
        <w:tabs>
          <w:tab w:val="left" w:pos="851"/>
        </w:tabs>
        <w:ind w:left="284" w:firstLine="0"/>
        <w:rPr>
          <w:rFonts w:ascii="Arial" w:hAnsi="Arial" w:cs="Arial"/>
          <w:u w:val="single"/>
        </w:rPr>
      </w:pPr>
      <w:r>
        <w:rPr>
          <w:rFonts w:ascii="Arial" w:hAnsi="Arial" w:cs="Arial"/>
        </w:rPr>
        <w:t xml:space="preserve">Montant TTC arrêté en lettres à : </w:t>
      </w:r>
    </w:p>
    <w:p w:rsidR="009B1CD0" w:rsidRDefault="009B1CD0" w:rsidP="004C5755">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9B1CD0" w:rsidRDefault="006E3F32" w:rsidP="00941DF1">
      <w:pPr>
        <w:pStyle w:val="fcase1ertab"/>
        <w:tabs>
          <w:tab w:val="clear" w:pos="426"/>
          <w:tab w:val="left" w:pos="851"/>
        </w:tabs>
        <w:spacing w:before="120"/>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7A4A67" w:rsidRDefault="007A4A67" w:rsidP="009B45B9">
      <w:pPr>
        <w:pStyle w:val="fcasegauche"/>
        <w:tabs>
          <w:tab w:val="left" w:pos="851"/>
        </w:tabs>
        <w:spacing w:after="0"/>
        <w:ind w:left="0" w:firstLine="0"/>
        <w:rPr>
          <w:rFonts w:ascii="Arial" w:hAnsi="Arial" w:cs="Arial"/>
        </w:rPr>
      </w:pPr>
    </w:p>
    <w:p w:rsidR="007A4A67" w:rsidRDefault="007A4A67" w:rsidP="007A4A67">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A4A67" w:rsidRPr="00941DF1" w:rsidRDefault="007A4A67" w:rsidP="00941DF1">
      <w:pPr>
        <w:pStyle w:val="fcase1ertab"/>
        <w:tabs>
          <w:tab w:val="left" w:pos="851"/>
        </w:tabs>
        <w:rPr>
          <w:rFonts w:ascii="Arial" w:hAnsi="Arial" w:cs="Arial"/>
        </w:rPr>
      </w:pPr>
      <w:r>
        <w:rPr>
          <w:rFonts w:ascii="Arial" w:hAnsi="Arial" w:cs="Arial"/>
          <w:i/>
          <w:iCs/>
          <w:sz w:val="18"/>
          <w:szCs w:val="18"/>
        </w:rPr>
        <w:t>(En cas de groupement d’opérateurs économiques.)</w:t>
      </w:r>
    </w:p>
    <w:p w:rsidR="007A4A67" w:rsidRDefault="007A4A67" w:rsidP="007A4A67">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A4A67" w:rsidRDefault="007A4A67" w:rsidP="007A4A67">
      <w:pPr>
        <w:pStyle w:val="fcase1ertab"/>
        <w:tabs>
          <w:tab w:val="left" w:pos="851"/>
        </w:tabs>
        <w:rPr>
          <w:rFonts w:ascii="Arial" w:hAnsi="Arial" w:cs="Arial"/>
        </w:rPr>
      </w:pPr>
      <w:r>
        <w:rPr>
          <w:rFonts w:ascii="Arial" w:hAnsi="Arial" w:cs="Arial"/>
          <w:i/>
          <w:iCs/>
          <w:sz w:val="18"/>
          <w:szCs w:val="18"/>
        </w:rPr>
        <w:t>(Cocher la case correspondante.)</w:t>
      </w:r>
    </w:p>
    <w:p w:rsidR="007A4A67" w:rsidRDefault="007A4A67" w:rsidP="007A4A6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Pr>
          <w:rFonts w:ascii="Arial" w:hAnsi="Arial" w:cs="Arial"/>
          <w:iCs/>
        </w:rPr>
        <w:t xml:space="preserve"> </w:t>
      </w:r>
      <w:r>
        <w:rPr>
          <w:rFonts w:ascii="Arial" w:hAnsi="Arial" w:cs="Arial"/>
        </w:rPr>
        <w:t>solidaire</w:t>
      </w:r>
    </w:p>
    <w:p w:rsidR="007A4A67" w:rsidRDefault="007A4A67" w:rsidP="007A4A67">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7A4A67" w:rsidTr="00272FA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A4A67" w:rsidRDefault="007A4A67" w:rsidP="00667C35">
            <w:pPr>
              <w:tabs>
                <w:tab w:val="left" w:pos="851"/>
              </w:tabs>
              <w:jc w:val="center"/>
              <w:rPr>
                <w:rFonts w:ascii="Arial" w:hAnsi="Arial" w:cs="Arial"/>
                <w:b/>
              </w:rPr>
            </w:pPr>
            <w:r>
              <w:rPr>
                <w:rFonts w:ascii="Arial" w:hAnsi="Arial" w:cs="Arial"/>
                <w:b/>
              </w:rPr>
              <w:t xml:space="preserve">Désignation des membres </w:t>
            </w:r>
          </w:p>
          <w:p w:rsidR="007A4A67" w:rsidRDefault="007A4A67" w:rsidP="00667C3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4A67" w:rsidRDefault="007A4A67" w:rsidP="00667C35">
            <w:pPr>
              <w:pStyle w:val="Titre5"/>
              <w:tabs>
                <w:tab w:val="left" w:pos="851"/>
              </w:tabs>
              <w:ind w:left="0" w:hanging="1008"/>
              <w:jc w:val="center"/>
              <w:rPr>
                <w:b/>
                <w:i w:val="0"/>
                <w:sz w:val="20"/>
              </w:rPr>
            </w:pPr>
            <w:r>
              <w:rPr>
                <w:b/>
                <w:i w:val="0"/>
                <w:sz w:val="20"/>
              </w:rPr>
              <w:t>Prestations exécutées par les membres</w:t>
            </w:r>
          </w:p>
          <w:p w:rsidR="007A4A67" w:rsidRDefault="007A4A67" w:rsidP="00667C3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7A4A67" w:rsidTr="00941DF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A4A67" w:rsidRDefault="007A4A67" w:rsidP="00667C3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A4A67" w:rsidRDefault="007A4A67" w:rsidP="00667C3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4A67" w:rsidRDefault="007A4A67" w:rsidP="00667C35">
            <w:pPr>
              <w:tabs>
                <w:tab w:val="left" w:pos="851"/>
              </w:tabs>
              <w:jc w:val="center"/>
              <w:rPr>
                <w:rFonts w:ascii="Arial" w:hAnsi="Arial" w:cs="Arial"/>
                <w:b/>
              </w:rPr>
            </w:pPr>
            <w:r>
              <w:rPr>
                <w:rFonts w:ascii="Arial" w:hAnsi="Arial" w:cs="Arial"/>
                <w:b/>
              </w:rPr>
              <w:t xml:space="preserve">Montant HT </w:t>
            </w:r>
          </w:p>
          <w:p w:rsidR="007A4A67" w:rsidRDefault="007A4A67" w:rsidP="00667C3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7A4A67" w:rsidTr="00941DF1">
        <w:trPr>
          <w:trHeight w:val="1021"/>
        </w:trPr>
        <w:tc>
          <w:tcPr>
            <w:tcW w:w="4503" w:type="dxa"/>
            <w:tcBorders>
              <w:top w:val="single" w:sz="4" w:space="0" w:color="000000"/>
              <w:left w:val="single" w:sz="4" w:space="0" w:color="000000"/>
              <w:bottom w:val="single" w:sz="4" w:space="0" w:color="auto"/>
            </w:tcBorders>
            <w:shd w:val="clear" w:color="auto" w:fill="CCFFFF"/>
          </w:tcPr>
          <w:p w:rsidR="007A4A67" w:rsidRDefault="007A4A67" w:rsidP="00667C35">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auto"/>
            </w:tcBorders>
            <w:shd w:val="clear" w:color="auto" w:fill="CCFFFF"/>
          </w:tcPr>
          <w:p w:rsidR="00807092" w:rsidRPr="00807092" w:rsidRDefault="00807092" w:rsidP="00807092">
            <w:pPr>
              <w:tabs>
                <w:tab w:val="left" w:pos="851"/>
              </w:tabs>
              <w:snapToGrid w:val="0"/>
              <w:jc w:val="both"/>
              <w:rPr>
                <w:rFonts w:cs="Calibri"/>
              </w:rPr>
            </w:pPr>
            <w:bookmarkStart w:id="2" w:name="_Hlk202516120"/>
            <w:r w:rsidRPr="00807092">
              <w:rPr>
                <w:rFonts w:cs="Calibri"/>
              </w:rPr>
              <w:t xml:space="preserve">Acquisition, livraison et installation d’un cryostat à circuit fermé pour des expériences de microscopie de fluorescence à température variable (4-300K) au laboratoire de physiques de l’ENS (LPENS) </w:t>
            </w:r>
          </w:p>
          <w:bookmarkEnd w:id="2"/>
          <w:p w:rsidR="007A4A67" w:rsidRPr="006E3F32" w:rsidRDefault="006E3F32" w:rsidP="00667C35">
            <w:pPr>
              <w:tabs>
                <w:tab w:val="left" w:pos="851"/>
              </w:tabs>
              <w:snapToGrid w:val="0"/>
              <w:jc w:val="both"/>
              <w:rPr>
                <w:rFonts w:ascii="Arial" w:hAnsi="Arial" w:cs="Arial"/>
              </w:rPr>
            </w:pPr>
            <w:r w:rsidRPr="006E3F32">
              <w:tab/>
            </w: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rsidR="007A4A67" w:rsidRDefault="007A4A67" w:rsidP="00667C35">
            <w:pPr>
              <w:tabs>
                <w:tab w:val="left" w:pos="851"/>
              </w:tabs>
              <w:snapToGrid w:val="0"/>
              <w:jc w:val="both"/>
              <w:rPr>
                <w:rFonts w:ascii="Arial" w:hAnsi="Arial" w:cs="Arial"/>
              </w:rPr>
            </w:pPr>
          </w:p>
        </w:tc>
      </w:tr>
    </w:tbl>
    <w:p w:rsidR="007A4A67" w:rsidRDefault="007A4A67" w:rsidP="006C4338">
      <w:pPr>
        <w:pStyle w:val="fcasegauche"/>
        <w:tabs>
          <w:tab w:val="left" w:pos="851"/>
        </w:tabs>
        <w:spacing w:after="0"/>
        <w:ind w:left="0" w:firstLine="0"/>
        <w:rPr>
          <w:rFonts w:ascii="Arial" w:hAnsi="Arial" w:cs="Arial"/>
          <w:bCs/>
          <w:iCs/>
        </w:rPr>
      </w:pPr>
    </w:p>
    <w:p w:rsidR="009B1CD0" w:rsidRDefault="009B1CD0" w:rsidP="00941DF1">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941DF1">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w:t>
      </w:r>
      <w:r w:rsidR="00E54045">
        <w:rPr>
          <w:rFonts w:ascii="Arial" w:hAnsi="Arial" w:cs="Arial"/>
          <w:i/>
          <w:sz w:val="18"/>
          <w:szCs w:val="18"/>
        </w:rPr>
        <w:t xml:space="preserve"> </w:t>
      </w:r>
      <w:r>
        <w:rPr>
          <w:rFonts w:ascii="Arial" w:hAnsi="Arial" w:cs="Arial"/>
          <w:i/>
          <w:sz w:val="18"/>
          <w:szCs w:val="18"/>
        </w:rPr>
        <w: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E54045"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7A4A67">
        <w:rPr>
          <w:rFonts w:ascii="Arial" w:hAnsi="Arial" w:cs="Arial"/>
        </w:rPr>
        <w:t xml:space="preserve"> et adresse</w:t>
      </w:r>
      <w:r w:rsidR="009B1CD0">
        <w:rPr>
          <w:rFonts w:ascii="Arial" w:hAnsi="Arial" w:cs="Arial"/>
        </w:rPr>
        <w:t xml:space="preserve"> de l’établissement bancaire :</w:t>
      </w:r>
    </w:p>
    <w:p w:rsidR="009B1CD0" w:rsidRDefault="009B1CD0" w:rsidP="00710FD6">
      <w:pPr>
        <w:pStyle w:val="fcasegauche"/>
        <w:tabs>
          <w:tab w:val="left" w:pos="426"/>
          <w:tab w:val="left" w:pos="851"/>
        </w:tabs>
        <w:spacing w:after="0"/>
        <w:ind w:left="0" w:firstLine="0"/>
        <w:jc w:val="left"/>
        <w:rPr>
          <w:rFonts w:ascii="Arial" w:hAnsi="Arial" w:cs="Arial"/>
        </w:rPr>
      </w:pPr>
    </w:p>
    <w:p w:rsidR="00215B28" w:rsidRDefault="00215B28" w:rsidP="00710FD6">
      <w:pPr>
        <w:pStyle w:val="fcasegauche"/>
        <w:tabs>
          <w:tab w:val="left" w:pos="426"/>
          <w:tab w:val="left" w:pos="851"/>
        </w:tabs>
        <w:spacing w:after="0"/>
        <w:ind w:left="0" w:firstLine="0"/>
        <w:jc w:val="left"/>
        <w:rPr>
          <w:rFonts w:ascii="Arial" w:hAnsi="Arial" w:cs="Arial"/>
        </w:rPr>
      </w:pPr>
    </w:p>
    <w:p w:rsidR="009B1CD0" w:rsidRDefault="00E54045"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rPr>
      </w:pPr>
    </w:p>
    <w:p w:rsidR="00215B28" w:rsidRDefault="00215B28" w:rsidP="0083205E">
      <w:pPr>
        <w:pStyle w:val="fcasegauche"/>
        <w:tabs>
          <w:tab w:val="left" w:pos="426"/>
          <w:tab w:val="left" w:pos="851"/>
        </w:tabs>
        <w:spacing w:after="0"/>
        <w:ind w:left="0" w:firstLine="0"/>
        <w:jc w:val="left"/>
        <w:rPr>
          <w:rFonts w:ascii="Arial" w:hAnsi="Arial" w:cs="Arial"/>
          <w:b/>
        </w:rPr>
      </w:pPr>
    </w:p>
    <w:p w:rsidR="009B1CD0" w:rsidRDefault="009B1CD0" w:rsidP="00941DF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215B28">
        <w:fldChar w:fldCharType="begin">
          <w:ffData>
            <w:name w:val=""/>
            <w:enabled/>
            <w:calcOnExit w:val="0"/>
            <w:checkBox>
              <w:size w:val="20"/>
              <w:default w:val="0"/>
            </w:checkBox>
          </w:ffData>
        </w:fldChar>
      </w:r>
      <w:r w:rsidR="00215B28">
        <w:instrText xml:space="preserve"> FORMCHECKBOX </w:instrText>
      </w:r>
      <w:r w:rsidR="00974E6D">
        <w:fldChar w:fldCharType="separate"/>
      </w:r>
      <w:r w:rsidR="00215B28">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74E6D">
        <w:fldChar w:fldCharType="separate"/>
      </w:r>
      <w:r w:rsidR="007D7A65">
        <w:fldChar w:fldCharType="end"/>
      </w:r>
      <w:r>
        <w:tab/>
      </w:r>
      <w:r w:rsidR="009D661E">
        <w:t>Oui</w:t>
      </w:r>
    </w:p>
    <w:p w:rsidR="0023185B" w:rsidRDefault="0023185B" w:rsidP="009B45B9">
      <w:pPr>
        <w:tabs>
          <w:tab w:val="left" w:pos="851"/>
        </w:tabs>
        <w:rPr>
          <w:rFonts w:ascii="Arial" w:hAnsi="Arial" w:cs="Arial"/>
          <w:i/>
          <w:sz w:val="18"/>
          <w:szCs w:val="18"/>
        </w:rPr>
      </w:pPr>
      <w:r>
        <w:rPr>
          <w:rFonts w:ascii="Arial" w:hAnsi="Arial" w:cs="Arial"/>
          <w:i/>
          <w:sz w:val="18"/>
          <w:szCs w:val="18"/>
        </w:rPr>
        <w:t>(Cocher la case correspondante.)</w:t>
      </w:r>
    </w:p>
    <w:p w:rsidR="00E54045" w:rsidRDefault="00E54045" w:rsidP="009B45B9">
      <w:pPr>
        <w:tabs>
          <w:tab w:val="left" w:pos="851"/>
        </w:tabs>
        <w:rPr>
          <w:rFonts w:ascii="Arial" w:hAnsi="Arial" w:cs="Arial"/>
          <w:i/>
          <w:sz w:val="18"/>
          <w:szCs w:val="18"/>
        </w:rPr>
      </w:pPr>
    </w:p>
    <w:p w:rsidR="009B1CD0" w:rsidRPr="0023185B" w:rsidRDefault="003E29C3" w:rsidP="009B45B9">
      <w:pPr>
        <w:tabs>
          <w:tab w:val="left" w:pos="851"/>
        </w:tabs>
        <w:rPr>
          <w:rFonts w:ascii="Arial" w:hAnsi="Arial" w:cs="Arial"/>
          <w:i/>
          <w:sz w:val="18"/>
          <w:szCs w:val="18"/>
        </w:rPr>
      </w:pPr>
      <w:r>
        <w:rPr>
          <w:rFonts w:ascii="Arial" w:hAnsi="Arial" w:cs="Arial"/>
          <w:i/>
          <w:sz w:val="18"/>
          <w:szCs w:val="18"/>
        </w:rPr>
        <w:t>Le montant de l’avance s’élève à</w:t>
      </w:r>
      <w:r w:rsidR="0023185B">
        <w:rPr>
          <w:rFonts w:ascii="Arial" w:hAnsi="Arial" w:cs="Arial"/>
          <w:i/>
          <w:sz w:val="18"/>
          <w:szCs w:val="18"/>
        </w:rPr>
        <w:t xml:space="preserve"> (basé sur le montant HT)</w:t>
      </w:r>
      <w:r>
        <w:rPr>
          <w:rFonts w:ascii="Arial" w:hAnsi="Arial" w:cs="Arial"/>
          <w:i/>
          <w:sz w:val="18"/>
          <w:szCs w:val="18"/>
        </w:rPr>
        <w:t xml:space="preserve"> : </w:t>
      </w:r>
      <w:r w:rsidR="00E54045">
        <w:rPr>
          <w:rFonts w:ascii="Arial" w:hAnsi="Arial" w:cs="Arial"/>
          <w:i/>
          <w:sz w:val="18"/>
          <w:szCs w:val="18"/>
        </w:rPr>
        <w:t xml:space="preserve">                          </w:t>
      </w:r>
      <w:r w:rsidR="0023185B">
        <w:rPr>
          <w:rFonts w:ascii="Arial" w:hAnsi="Arial" w:cs="Arial"/>
          <w:i/>
          <w:sz w:val="18"/>
          <w:szCs w:val="18"/>
        </w:rPr>
        <w:t>€</w:t>
      </w:r>
    </w:p>
    <w:p w:rsidR="00193C71" w:rsidRDefault="00193C71" w:rsidP="009B45B9">
      <w:pPr>
        <w:tabs>
          <w:tab w:val="left" w:pos="426"/>
          <w:tab w:val="left" w:pos="851"/>
        </w:tabs>
        <w:jc w:val="both"/>
        <w:rPr>
          <w:rFonts w:ascii="Arial" w:hAnsi="Arial" w:cs="Arial"/>
          <w:b/>
        </w:rPr>
      </w:pPr>
    </w:p>
    <w:p w:rsidR="009B1CD0" w:rsidRPr="00941DF1" w:rsidRDefault="009B1CD0" w:rsidP="00941DF1">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Pr="00941DF1" w:rsidRDefault="009B1CD0" w:rsidP="00941DF1">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142EDE">
        <w:rPr>
          <w:rFonts w:ascii="Arial" w:hAnsi="Arial" w:cs="Arial"/>
        </w:rPr>
        <w:t xml:space="preserve"> </w:t>
      </w:r>
      <w:r w:rsidR="00193C71">
        <w:rPr>
          <w:rFonts w:ascii="Arial" w:hAnsi="Arial" w:cs="Arial"/>
        </w:rPr>
        <w:t>3 mois maximum</w:t>
      </w:r>
      <w:r>
        <w:rPr>
          <w:rFonts w:ascii="Arial" w:hAnsi="Arial" w:cs="Arial"/>
        </w:rPr>
        <w:t xml:space="preserve"> à compter de :</w:t>
      </w:r>
      <w:r w:rsidR="00941DF1">
        <w:rPr>
          <w:rFonts w:ascii="Arial" w:hAnsi="Arial" w:cs="Arial"/>
          <w:i/>
          <w:sz w:val="18"/>
          <w:szCs w:val="18"/>
        </w:rPr>
        <w:t xml:space="preserve"> </w:t>
      </w:r>
      <w:r>
        <w:rPr>
          <w:rFonts w:ascii="Arial" w:hAnsi="Arial" w:cs="Arial"/>
          <w:i/>
          <w:sz w:val="18"/>
          <w:szCs w:val="18"/>
        </w:rPr>
        <w:t>(Cocher la case correspondante.)</w:t>
      </w:r>
    </w:p>
    <w:p w:rsidR="009B1CD0" w:rsidRDefault="007A4A67" w:rsidP="00941DF1">
      <w:pPr>
        <w:tabs>
          <w:tab w:val="left" w:pos="284"/>
        </w:tabs>
        <w:jc w:val="both"/>
      </w:pPr>
      <w:r>
        <w:fldChar w:fldCharType="begin">
          <w:ffData>
            <w:name w:val=""/>
            <w:enabled/>
            <w:calcOnExit w:val="0"/>
            <w:checkBox>
              <w:size w:val="20"/>
              <w:default w:val="1"/>
            </w:checkBox>
          </w:ffData>
        </w:fldChar>
      </w:r>
      <w:r>
        <w:instrText xml:space="preserve"> FORMCHECKBOX </w:instrText>
      </w:r>
      <w:r w:rsidR="00974E6D">
        <w:fldChar w:fldCharType="separate"/>
      </w:r>
      <w:r>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7D7A65" w:rsidP="00941DF1">
      <w:pPr>
        <w:tabs>
          <w:tab w:val="left" w:pos="284"/>
        </w:tabs>
        <w:jc w:val="both"/>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7D7A65" w:rsidP="00941DF1">
      <w:pPr>
        <w:tabs>
          <w:tab w:val="left" w:pos="284"/>
        </w:tabs>
        <w:jc w:val="both"/>
        <w:rPr>
          <w:rFonts w:ascii="Arial" w:hAnsi="Arial" w:cs="Arial"/>
          <w:b/>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A4A67">
        <w:fldChar w:fldCharType="begin">
          <w:ffData>
            <w:name w:val=""/>
            <w:enabled/>
            <w:calcOnExit w:val="0"/>
            <w:checkBox>
              <w:size w:val="20"/>
              <w:default w:val="1"/>
            </w:checkBox>
          </w:ffData>
        </w:fldChar>
      </w:r>
      <w:r w:rsidR="007A4A67">
        <w:instrText xml:space="preserve"> FORMCHECKBOX </w:instrText>
      </w:r>
      <w:r w:rsidR="00974E6D">
        <w:fldChar w:fldCharType="separate"/>
      </w:r>
      <w:r w:rsidR="007A4A6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74E6D">
        <w:fldChar w:fldCharType="separate"/>
      </w:r>
      <w:r w:rsidR="007D7A65">
        <w:fldChar w:fldCharType="end"/>
      </w:r>
      <w:r>
        <w:tab/>
      </w:r>
      <w:r w:rsidR="009D661E">
        <w:t>Oui</w:t>
      </w:r>
    </w:p>
    <w:p w:rsidR="007A4A67" w:rsidRDefault="00941DF1" w:rsidP="00941DF1">
      <w:pPr>
        <w:tabs>
          <w:tab w:val="left" w:pos="851"/>
        </w:tabs>
        <w:rPr>
          <w:rFonts w:ascii="Arial" w:hAnsi="Arial" w:cs="Arial"/>
          <w:i/>
          <w:sz w:val="18"/>
          <w:szCs w:val="18"/>
        </w:rPr>
      </w:pPr>
      <w:r>
        <w:rPr>
          <w:rFonts w:ascii="Arial" w:hAnsi="Arial" w:cs="Arial"/>
          <w:i/>
          <w:sz w:val="18"/>
          <w:szCs w:val="18"/>
        </w:rPr>
        <w:t>(Cocher la case correspondante.)</w:t>
      </w:r>
    </w:p>
    <w:p w:rsidR="00E54045" w:rsidRPr="00941DF1" w:rsidRDefault="00E54045" w:rsidP="00941DF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41DF1" w:rsidRDefault="005824AE" w:rsidP="00941DF1">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w:t>
      </w:r>
      <w:r w:rsidR="00941DF1">
        <w:rPr>
          <w:sz w:val="20"/>
          <w:szCs w:val="20"/>
        </w:rPr>
        <w:t xml:space="preserve"> le biais du formulaire ATTRI2.</w:t>
      </w:r>
    </w:p>
    <w:p w:rsidR="007A4A67" w:rsidRDefault="007A4A67" w:rsidP="006C4338">
      <w:pPr>
        <w:tabs>
          <w:tab w:val="left" w:pos="851"/>
        </w:tabs>
        <w:jc w:val="both"/>
      </w:pPr>
    </w:p>
    <w:p w:rsidR="00332B12" w:rsidRPr="00193C71"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41DF1">
        <w:trPr>
          <w:trHeight w:val="58"/>
        </w:trPr>
        <w:tc>
          <w:tcPr>
            <w:tcW w:w="4644" w:type="dxa"/>
            <w:tcBorders>
              <w:top w:val="single" w:sz="4" w:space="0" w:color="000000"/>
              <w:left w:val="single" w:sz="4" w:space="0" w:color="000000"/>
              <w:bottom w:val="single" w:sz="4" w:space="0" w:color="auto"/>
            </w:tcBorders>
            <w:shd w:val="clear" w:color="auto" w:fill="auto"/>
          </w:tcPr>
          <w:p w:rsidR="00272FA0" w:rsidRDefault="00272FA0" w:rsidP="00B054DA">
            <w:pPr>
              <w:tabs>
                <w:tab w:val="left" w:pos="851"/>
              </w:tabs>
              <w:snapToGrid w:val="0"/>
              <w:jc w:val="both"/>
              <w:rPr>
                <w:rFonts w:ascii="Arial" w:hAnsi="Arial" w:cs="Arial"/>
                <w:b/>
                <w:bCs/>
                <w:sz w:val="22"/>
                <w:szCs w:val="22"/>
              </w:rPr>
            </w:pPr>
          </w:p>
          <w:p w:rsidR="00272FA0" w:rsidRDefault="00272FA0" w:rsidP="00B054DA">
            <w:pPr>
              <w:tabs>
                <w:tab w:val="left" w:pos="851"/>
              </w:tabs>
              <w:snapToGrid w:val="0"/>
              <w:jc w:val="both"/>
              <w:rPr>
                <w:rFonts w:ascii="Arial" w:hAnsi="Arial" w:cs="Arial"/>
                <w:b/>
                <w:bCs/>
                <w:sz w:val="22"/>
                <w:szCs w:val="22"/>
              </w:rPr>
            </w:pPr>
          </w:p>
          <w:p w:rsidR="00941DF1" w:rsidRDefault="00941DF1" w:rsidP="00B054DA">
            <w:pPr>
              <w:tabs>
                <w:tab w:val="left" w:pos="851"/>
              </w:tabs>
              <w:snapToGrid w:val="0"/>
              <w:jc w:val="both"/>
              <w:rPr>
                <w:rFonts w:ascii="Arial" w:hAnsi="Arial" w:cs="Arial"/>
                <w:b/>
                <w:bCs/>
                <w:sz w:val="22"/>
                <w:szCs w:val="22"/>
              </w:rPr>
            </w:pPr>
          </w:p>
          <w:p w:rsidR="002506DC" w:rsidRDefault="002506DC" w:rsidP="00B054DA">
            <w:pPr>
              <w:tabs>
                <w:tab w:val="left" w:pos="851"/>
              </w:tabs>
              <w:snapToGrid w:val="0"/>
              <w:jc w:val="both"/>
              <w:rPr>
                <w:rFonts w:ascii="Arial" w:hAnsi="Arial" w:cs="Arial"/>
                <w:b/>
                <w:bCs/>
                <w:sz w:val="22"/>
                <w:szCs w:val="22"/>
              </w:rPr>
            </w:pPr>
          </w:p>
          <w:p w:rsidR="00272FA0" w:rsidRDefault="00272FA0" w:rsidP="00B054DA">
            <w:pPr>
              <w:tabs>
                <w:tab w:val="left" w:pos="851"/>
              </w:tabs>
              <w:snapToGrid w:val="0"/>
              <w:jc w:val="both"/>
              <w:rPr>
                <w:rFonts w:ascii="Arial" w:hAnsi="Arial" w:cs="Arial"/>
                <w:b/>
                <w:bCs/>
                <w:sz w:val="22"/>
                <w:szCs w:val="22"/>
              </w:rPr>
            </w:pPr>
          </w:p>
          <w:p w:rsidR="00272FA0" w:rsidRDefault="00272FA0"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A4A67" w:rsidRDefault="007A4A6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116BCC">
      <w:pPr>
        <w:pStyle w:val="fcase1ertab"/>
        <w:tabs>
          <w:tab w:val="clear" w:pos="426"/>
          <w:tab w:val="left" w:pos="851"/>
        </w:tabs>
        <w:spacing w:before="120"/>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r w:rsidR="00116BCC" w:rsidRPr="00116BCC">
        <w:t xml:space="preserve"> </w:t>
      </w:r>
      <w:r w:rsidR="00116BCC">
        <w:fldChar w:fldCharType="begin">
          <w:ffData>
            <w:name w:val=""/>
            <w:enabled/>
            <w:calcOnExit w:val="0"/>
            <w:checkBox>
              <w:size w:val="20"/>
              <w:default w:val="0"/>
            </w:checkBox>
          </w:ffData>
        </w:fldChar>
      </w:r>
      <w:r w:rsidR="00116BCC">
        <w:instrText xml:space="preserve"> FORMCHECKBOX </w:instrText>
      </w:r>
      <w:r w:rsidR="00974E6D">
        <w:fldChar w:fldCharType="separate"/>
      </w:r>
      <w:r w:rsidR="00116BCC">
        <w:fldChar w:fldCharType="end"/>
      </w:r>
      <w:r w:rsidR="00116BCC">
        <w:rPr>
          <w:rFonts w:ascii="Arial" w:hAnsi="Arial" w:cs="Arial"/>
          <w:i/>
          <w:iCs/>
        </w:rPr>
        <w:t xml:space="preserve"> </w:t>
      </w:r>
      <w:r w:rsidR="00116BCC">
        <w:rPr>
          <w:rFonts w:ascii="Arial" w:hAnsi="Arial" w:cs="Arial"/>
        </w:rPr>
        <w:t>conjoint</w:t>
      </w:r>
      <w:r w:rsidR="00116BCC">
        <w:rPr>
          <w:rFonts w:ascii="Arial" w:hAnsi="Arial" w:cs="Arial"/>
        </w:rPr>
        <w:tab/>
      </w:r>
      <w:r w:rsidR="00116BCC">
        <w:rPr>
          <w:rFonts w:ascii="Arial" w:hAnsi="Arial" w:cs="Arial"/>
        </w:rPr>
        <w:tab/>
        <w:t>OU</w:t>
      </w:r>
      <w:r w:rsidR="00116BCC">
        <w:rPr>
          <w:rFonts w:ascii="Arial" w:hAnsi="Arial" w:cs="Arial"/>
        </w:rPr>
        <w:tab/>
      </w:r>
      <w:r w:rsidR="00116BCC">
        <w:rPr>
          <w:rFonts w:ascii="Arial" w:hAnsi="Arial" w:cs="Arial"/>
        </w:rPr>
        <w:tab/>
      </w:r>
      <w:r w:rsidR="00116BCC">
        <w:fldChar w:fldCharType="begin">
          <w:ffData>
            <w:name w:val=""/>
            <w:enabled/>
            <w:calcOnExit w:val="0"/>
            <w:checkBox>
              <w:size w:val="20"/>
              <w:default w:val="0"/>
            </w:checkBox>
          </w:ffData>
        </w:fldChar>
      </w:r>
      <w:r w:rsidR="00116BCC">
        <w:instrText xml:space="preserve"> FORMCHECKBOX </w:instrText>
      </w:r>
      <w:r w:rsidR="00974E6D">
        <w:fldChar w:fldCharType="separate"/>
      </w:r>
      <w:r w:rsidR="00116BCC">
        <w:fldChar w:fldCharType="end"/>
      </w:r>
      <w:r w:rsidR="00116BCC">
        <w:rPr>
          <w:rFonts w:ascii="Arial" w:hAnsi="Arial" w:cs="Arial"/>
          <w:iCs/>
        </w:rPr>
        <w:t xml:space="preserve"> </w:t>
      </w:r>
      <w:r w:rsidR="00116BCC">
        <w:rPr>
          <w:rFonts w:ascii="Arial" w:hAnsi="Arial" w:cs="Arial"/>
        </w:rPr>
        <w:t>solidaire</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116BCC">
      <w:pPr>
        <w:tabs>
          <w:tab w:val="left" w:pos="284"/>
        </w:tabs>
        <w:spacing w:after="60"/>
        <w:ind w:left="426"/>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16BCC">
      <w:pPr>
        <w:tabs>
          <w:tab w:val="left" w:pos="284"/>
        </w:tabs>
        <w:spacing w:after="60"/>
        <w:ind w:left="426"/>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16BCC">
      <w:pPr>
        <w:tabs>
          <w:tab w:val="left" w:pos="284"/>
        </w:tabs>
        <w:spacing w:after="60"/>
        <w:ind w:left="426"/>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116BCC">
      <w:pPr>
        <w:tabs>
          <w:tab w:val="left" w:pos="284"/>
        </w:tabs>
        <w:spacing w:after="60"/>
        <w:ind w:left="426"/>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116BCC">
      <w:pPr>
        <w:tabs>
          <w:tab w:val="left" w:pos="284"/>
        </w:tabs>
        <w:spacing w:after="60"/>
        <w:ind w:left="426"/>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Pr>
          <w:rFonts w:ascii="Arial" w:hAnsi="Arial" w:cs="Arial"/>
          <w:i/>
          <w:iCs/>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116BCC">
      <w:pPr>
        <w:tabs>
          <w:tab w:val="left" w:pos="284"/>
        </w:tabs>
        <w:spacing w:after="60"/>
        <w:ind w:left="426"/>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116BCC">
      <w:pPr>
        <w:tabs>
          <w:tab w:val="left" w:pos="284"/>
        </w:tabs>
        <w:rPr>
          <w:rFonts w:ascii="Arial" w:hAnsi="Arial" w:cs="Arial"/>
        </w:rPr>
      </w:pPr>
    </w:p>
    <w:p w:rsidR="00AE7831" w:rsidRDefault="00AE7831" w:rsidP="00116BCC">
      <w:pPr>
        <w:tabs>
          <w:tab w:val="left" w:pos="284"/>
        </w:tabs>
        <w:ind w:left="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116BCC">
      <w:pPr>
        <w:tabs>
          <w:tab w:val="left" w:pos="284"/>
        </w:tabs>
        <w:ind w:left="426"/>
        <w:jc w:val="both"/>
      </w:pPr>
    </w:p>
    <w:p w:rsidR="00036500" w:rsidRDefault="00036500" w:rsidP="00116BCC">
      <w:pPr>
        <w:tabs>
          <w:tab w:val="left" w:pos="284"/>
        </w:tabs>
        <w:ind w:left="426"/>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116BCC">
      <w:pPr>
        <w:tabs>
          <w:tab w:val="left" w:pos="284"/>
        </w:tabs>
        <w:ind w:left="426"/>
        <w:rPr>
          <w:rFonts w:ascii="Arial" w:hAnsi="Arial" w:cs="Arial"/>
          <w:iCs/>
        </w:rPr>
      </w:pPr>
    </w:p>
    <w:p w:rsidR="00036500" w:rsidRDefault="00036500" w:rsidP="00116BCC">
      <w:pPr>
        <w:tabs>
          <w:tab w:val="left" w:pos="284"/>
        </w:tabs>
        <w:ind w:left="426"/>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4E6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w:t>
      </w:r>
      <w:r w:rsidR="00844DAA">
        <w:rPr>
          <w:rFonts w:ascii="Arial" w:hAnsi="Arial" w:cs="Arial"/>
        </w:rPr>
        <w:t> :</w:t>
      </w:r>
    </w:p>
    <w:p w:rsidR="00E54045" w:rsidRDefault="00036500" w:rsidP="00193C71">
      <w:pPr>
        <w:tabs>
          <w:tab w:val="left" w:pos="284"/>
        </w:tabs>
        <w:ind w:left="426"/>
        <w:rPr>
          <w:rFonts w:ascii="Arial" w:hAnsi="Arial" w:cs="Arial"/>
          <w:i/>
          <w:sz w:val="18"/>
          <w:szCs w:val="18"/>
        </w:rPr>
      </w:pPr>
      <w:r>
        <w:rPr>
          <w:rFonts w:ascii="Arial" w:hAnsi="Arial" w:cs="Arial"/>
          <w:i/>
          <w:sz w:val="18"/>
          <w:szCs w:val="18"/>
        </w:rPr>
        <w:t>(Donner des précisions sur l’étendue du mandat.</w:t>
      </w:r>
    </w:p>
    <w:p w:rsidR="00116BCC" w:rsidRDefault="00116BCC" w:rsidP="00116BCC">
      <w:pPr>
        <w:tabs>
          <w:tab w:val="left" w:pos="284"/>
        </w:tabs>
        <w:ind w:left="426"/>
        <w:rPr>
          <w:rFonts w:ascii="Arial" w:hAnsi="Arial" w:cs="Arial"/>
        </w:rPr>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332B12" w:rsidTr="00116BCC">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16BCC">
        <w:trPr>
          <w:trHeight w:val="1021"/>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A4A67" w:rsidRDefault="007A4A6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7A4A67" w:rsidRPr="007A4A67" w:rsidRDefault="007A4A67" w:rsidP="007A4A67">
      <w:pPr>
        <w:pStyle w:val="En-tte"/>
        <w:tabs>
          <w:tab w:val="left" w:pos="851"/>
        </w:tabs>
        <w:jc w:val="both"/>
        <w:rPr>
          <w:rFonts w:ascii="Arial" w:hAnsi="Arial" w:cs="Arial"/>
        </w:rPr>
      </w:pPr>
      <w:r w:rsidRPr="007A4A67">
        <w:rPr>
          <w:rFonts w:ascii="Arial" w:hAnsi="Arial" w:cs="Arial"/>
        </w:rPr>
        <w:t>Centre National de la Recherche Scientifique</w:t>
      </w:r>
    </w:p>
    <w:p w:rsidR="007A4A67" w:rsidRPr="007A4A67" w:rsidRDefault="007A4A67" w:rsidP="007A4A67">
      <w:pPr>
        <w:pStyle w:val="En-tte"/>
        <w:tabs>
          <w:tab w:val="left" w:pos="851"/>
        </w:tabs>
        <w:jc w:val="both"/>
        <w:rPr>
          <w:rFonts w:ascii="Arial" w:hAnsi="Arial" w:cs="Arial"/>
        </w:rPr>
      </w:pPr>
      <w:r w:rsidRPr="007A4A67">
        <w:rPr>
          <w:rFonts w:ascii="Arial" w:hAnsi="Arial" w:cs="Arial"/>
        </w:rPr>
        <w:t>Délégation Paris-Centre</w:t>
      </w:r>
    </w:p>
    <w:p w:rsidR="007A4A67" w:rsidRPr="007A4A67" w:rsidRDefault="007A4A67" w:rsidP="007A4A67">
      <w:pPr>
        <w:pStyle w:val="En-tte"/>
        <w:tabs>
          <w:tab w:val="left" w:pos="851"/>
        </w:tabs>
        <w:jc w:val="both"/>
        <w:rPr>
          <w:rFonts w:ascii="Arial" w:hAnsi="Arial" w:cs="Arial"/>
        </w:rPr>
      </w:pPr>
      <w:r w:rsidRPr="007A4A67">
        <w:rPr>
          <w:rFonts w:ascii="Arial" w:hAnsi="Arial" w:cs="Arial"/>
        </w:rPr>
        <w:t>16 rue Pierre et Marie Curie 75005 Paris</w:t>
      </w:r>
    </w:p>
    <w:p w:rsidR="007A4A67" w:rsidRPr="007A4A67" w:rsidRDefault="007A4A67" w:rsidP="007A4A67">
      <w:pPr>
        <w:pStyle w:val="En-tte"/>
        <w:tabs>
          <w:tab w:val="left" w:pos="851"/>
        </w:tabs>
        <w:jc w:val="both"/>
        <w:rPr>
          <w:rFonts w:ascii="Arial" w:hAnsi="Arial" w:cs="Arial"/>
        </w:rPr>
      </w:pPr>
      <w:r w:rsidRPr="007A4A67">
        <w:rPr>
          <w:rFonts w:ascii="Arial" w:hAnsi="Arial" w:cs="Arial"/>
        </w:rPr>
        <w:t>N° SIRET : 180 089 013 03282   CODE APE : 732Z</w:t>
      </w:r>
    </w:p>
    <w:p w:rsidR="009B1CD0" w:rsidRDefault="007A4A67" w:rsidP="007A4A67">
      <w:pPr>
        <w:pStyle w:val="En-tte"/>
        <w:tabs>
          <w:tab w:val="clear" w:pos="4536"/>
          <w:tab w:val="clear" w:pos="9072"/>
          <w:tab w:val="left" w:pos="851"/>
        </w:tabs>
        <w:jc w:val="both"/>
        <w:rPr>
          <w:rFonts w:ascii="Arial" w:hAnsi="Arial" w:cs="Arial"/>
        </w:rPr>
      </w:pPr>
      <w:r w:rsidRPr="007A4A67">
        <w:rPr>
          <w:rFonts w:ascii="Arial" w:hAnsi="Arial" w:cs="Arial"/>
        </w:rPr>
        <w:t>N° T.V.A. INTRACOMMUNAUTAIRE (VAT) : FR 40 180 089 013</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272FA0" w:rsidP="00934503">
      <w:pPr>
        <w:tabs>
          <w:tab w:val="left" w:pos="851"/>
        </w:tabs>
        <w:jc w:val="both"/>
        <w:rPr>
          <w:rFonts w:ascii="Arial" w:hAnsi="Arial" w:cs="Arial"/>
        </w:rPr>
      </w:pPr>
      <w:r>
        <w:rPr>
          <w:rFonts w:ascii="Arial" w:hAnsi="Arial" w:cs="Arial"/>
        </w:rPr>
        <w:t>Monsieur Christophe GIRAUD</w:t>
      </w:r>
      <w:r w:rsidR="007A4A67" w:rsidRPr="007A4A67">
        <w:rPr>
          <w:rFonts w:ascii="Arial" w:hAnsi="Arial" w:cs="Arial"/>
        </w:rPr>
        <w:t>, L</w:t>
      </w:r>
      <w:r>
        <w:rPr>
          <w:rFonts w:ascii="Arial" w:hAnsi="Arial" w:cs="Arial"/>
        </w:rPr>
        <w:t>e délégué régional</w:t>
      </w:r>
      <w:r w:rsidR="007A4A67" w:rsidRPr="007A4A67">
        <w:rPr>
          <w:rFonts w:ascii="Arial" w:hAnsi="Arial" w:cs="Arial"/>
        </w:rPr>
        <w:t xml:space="preserve"> pour la circonscription Paris-Centre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7A4A67" w:rsidP="009B45B9">
      <w:pPr>
        <w:tabs>
          <w:tab w:val="left" w:pos="851"/>
        </w:tabs>
        <w:jc w:val="both"/>
        <w:rPr>
          <w:rFonts w:ascii="Arial" w:hAnsi="Arial" w:cs="Arial"/>
        </w:rPr>
      </w:pPr>
      <w:r w:rsidRPr="007A4A67">
        <w:rPr>
          <w:rFonts w:ascii="Arial" w:hAnsi="Arial" w:cs="Arial"/>
        </w:rPr>
        <w:t>M</w:t>
      </w:r>
      <w:r w:rsidR="00272FA0">
        <w:rPr>
          <w:rFonts w:ascii="Arial" w:hAnsi="Arial" w:cs="Arial"/>
        </w:rPr>
        <w:t>onsieur</w:t>
      </w:r>
      <w:r w:rsidRPr="007A4A67">
        <w:rPr>
          <w:rFonts w:ascii="Arial" w:hAnsi="Arial" w:cs="Arial"/>
        </w:rPr>
        <w:t xml:space="preserve"> l</w:t>
      </w:r>
      <w:r w:rsidR="00272FA0">
        <w:rPr>
          <w:rFonts w:ascii="Arial" w:hAnsi="Arial" w:cs="Arial"/>
        </w:rPr>
        <w:t>e</w:t>
      </w:r>
      <w:r w:rsidRPr="007A4A67">
        <w:rPr>
          <w:rFonts w:ascii="Arial" w:hAnsi="Arial" w:cs="Arial"/>
        </w:rPr>
        <w:t xml:space="preserve"> Délégué Régional pour la Circonscription Paris-Centre du CNRS. 16, rue Pierre et Marie Curie – 75005 – Paris Téléphone : 01 42 34 94 00</w:t>
      </w:r>
    </w:p>
    <w:p w:rsidR="009B1CD0" w:rsidRDefault="009B1CD0" w:rsidP="009B45B9">
      <w:pPr>
        <w:pStyle w:val="fcase2metab"/>
        <w:ind w:left="0" w:firstLine="0"/>
        <w:rPr>
          <w:rFonts w:ascii="Arial" w:hAnsi="Arial" w:cs="Arial"/>
        </w:rPr>
      </w:pPr>
    </w:p>
    <w:p w:rsidR="009B1CD0" w:rsidRDefault="00560455"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rsidR="009B1CD0" w:rsidRDefault="009B1CD0" w:rsidP="00116BCC">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1C40C0" w:rsidRDefault="007A4A67" w:rsidP="00BE080D">
      <w:pPr>
        <w:pStyle w:val="fcase2metab"/>
        <w:ind w:left="0" w:firstLine="0"/>
        <w:jc w:val="left"/>
        <w:rPr>
          <w:rFonts w:ascii="Arial" w:hAnsi="Arial" w:cs="Arial"/>
        </w:rPr>
      </w:pPr>
      <w:r w:rsidRPr="007A4A67">
        <w:rPr>
          <w:rFonts w:ascii="Arial" w:hAnsi="Arial" w:cs="Arial"/>
        </w:rPr>
        <w:t>Madame l’Agent Comptable Secondaire de la délégation Paris-Centre du CNR</w:t>
      </w:r>
      <w:r w:rsidR="00BE080D">
        <w:rPr>
          <w:rFonts w:ascii="Arial" w:hAnsi="Arial" w:cs="Arial"/>
        </w:rPr>
        <w:t>S, 16 rue Pierre et Marie Curie -</w:t>
      </w:r>
      <w:r w:rsidRPr="007A4A67">
        <w:rPr>
          <w:rFonts w:ascii="Arial" w:hAnsi="Arial" w:cs="Arial"/>
        </w:rPr>
        <w:t>75005 Paris – Téléphone : 01 42 34 94 26</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 </w:t>
      </w:r>
      <w:r w:rsidR="00E54045">
        <w:rPr>
          <w:rFonts w:ascii="Arial" w:hAnsi="Arial" w:cs="Arial"/>
        </w:rPr>
        <w:t>Paris,</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r w:rsidR="0056045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2C2CA3" w:rsidRDefault="002C2CA3" w:rsidP="009B45B9">
      <w:pPr>
        <w:tabs>
          <w:tab w:val="left" w:pos="851"/>
        </w:tabs>
        <w:jc w:val="both"/>
      </w:pPr>
    </w:p>
    <w:p w:rsidR="00941DF1" w:rsidRDefault="00941DF1" w:rsidP="009B45B9">
      <w:pPr>
        <w:tabs>
          <w:tab w:val="left" w:pos="851"/>
        </w:tabs>
        <w:jc w:val="both"/>
      </w:pPr>
    </w:p>
    <w:p w:rsidR="00941DF1" w:rsidRDefault="00941DF1"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88C" w:rsidRDefault="00C4088C">
      <w:r>
        <w:separator/>
      </w:r>
    </w:p>
  </w:endnote>
  <w:endnote w:type="continuationSeparator" w:id="0">
    <w:p w:rsidR="00C4088C" w:rsidRDefault="00C4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7" w:type="dxa"/>
      <w:tblLayout w:type="fixed"/>
      <w:tblCellMar>
        <w:left w:w="71" w:type="dxa"/>
        <w:right w:w="71" w:type="dxa"/>
      </w:tblCellMar>
      <w:tblLook w:val="0000" w:firstRow="0" w:lastRow="0" w:firstColumn="0" w:lastColumn="0" w:noHBand="0" w:noVBand="0"/>
    </w:tblPr>
    <w:tblGrid>
      <w:gridCol w:w="2906"/>
      <w:gridCol w:w="5954"/>
      <w:gridCol w:w="709"/>
      <w:gridCol w:w="283"/>
      <w:gridCol w:w="165"/>
      <w:gridCol w:w="260"/>
    </w:tblGrid>
    <w:tr w:rsidR="005824AE" w:rsidTr="00E50F22">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954" w:type="dxa"/>
          <w:shd w:val="clear" w:color="auto" w:fill="66CCFF"/>
        </w:tcPr>
        <w:p w:rsidR="006E3F32" w:rsidRPr="00193C71" w:rsidRDefault="00193C71" w:rsidP="00193C71">
          <w:pPr>
            <w:spacing w:after="120"/>
            <w:rPr>
              <w:rFonts w:ascii="Calibri" w:hAnsi="Calibri" w:cs="Calibri"/>
              <w:sz w:val="24"/>
              <w:szCs w:val="24"/>
              <w:lang w:eastAsia="ar-SA"/>
            </w:rPr>
          </w:pPr>
          <w:r w:rsidRPr="00807092">
            <w:rPr>
              <w:rFonts w:ascii="Calibri" w:hAnsi="Calibri" w:cs="Calibri"/>
              <w:b/>
              <w:sz w:val="24"/>
              <w:szCs w:val="24"/>
              <w:lang w:eastAsia="ar-SA"/>
            </w:rPr>
            <w:t>AOO n°202</w:t>
          </w:r>
          <w:r>
            <w:rPr>
              <w:rFonts w:ascii="Calibri" w:hAnsi="Calibri" w:cs="Calibri"/>
              <w:b/>
              <w:sz w:val="24"/>
              <w:szCs w:val="24"/>
              <w:lang w:eastAsia="ar-SA"/>
            </w:rPr>
            <w:t>5</w:t>
          </w:r>
          <w:r w:rsidRPr="00807092">
            <w:rPr>
              <w:rFonts w:ascii="Calibri" w:hAnsi="Calibri" w:cs="Calibri"/>
              <w:b/>
              <w:sz w:val="24"/>
              <w:szCs w:val="24"/>
              <w:lang w:eastAsia="ar-SA"/>
            </w:rPr>
            <w:t>_</w:t>
          </w:r>
          <w:r>
            <w:rPr>
              <w:rFonts w:ascii="Calibri" w:hAnsi="Calibri" w:cs="Calibri"/>
              <w:b/>
              <w:sz w:val="24"/>
              <w:szCs w:val="24"/>
              <w:lang w:eastAsia="ar-SA"/>
            </w:rPr>
            <w:t>CAMERA MULTISEPCTRALE</w:t>
          </w:r>
        </w:p>
      </w:tc>
      <w:tc>
        <w:tcPr>
          <w:tcW w:w="709" w:type="dxa"/>
          <w:shd w:val="clear" w:color="auto" w:fill="66CCFF"/>
        </w:tcPr>
        <w:p w:rsidR="005824AE" w:rsidRDefault="005824AE">
          <w:pPr>
            <w:tabs>
              <w:tab w:val="center" w:pos="1366"/>
              <w:tab w:val="right" w:pos="2733"/>
            </w:tabs>
          </w:pPr>
          <w:proofErr w:type="gramStart"/>
          <w:r>
            <w:rPr>
              <w:rFonts w:ascii="Arial" w:hAnsi="Arial" w:cs="Arial"/>
              <w:b/>
            </w:rPr>
            <w:t>Page:</w:t>
          </w:r>
          <w:proofErr w:type="gramEnd"/>
          <w:r>
            <w:rPr>
              <w:rFonts w:ascii="Arial" w:hAnsi="Arial" w:cs="Arial"/>
              <w:b/>
            </w:rPr>
            <w:t xml:space="preserve"> </w:t>
          </w:r>
        </w:p>
      </w:tc>
      <w:tc>
        <w:tcPr>
          <w:tcW w:w="283"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879D8">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260"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879D8">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88C" w:rsidRDefault="00C4088C">
      <w:r>
        <w:separator/>
      </w:r>
    </w:p>
  </w:footnote>
  <w:footnote w:type="continuationSeparator" w:id="0">
    <w:p w:rsidR="00C4088C" w:rsidRDefault="00C4088C">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Arial" w:hAnsi="Times New Roman" w:cs="Times New Roman"/>
        <w:color w:val="FF0000"/>
        <w:lang w:eastAsia="ar-SA"/>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9912B3"/>
    <w:multiLevelType w:val="hybridMultilevel"/>
    <w:tmpl w:val="0E60D2A8"/>
    <w:lvl w:ilvl="0" w:tplc="0808831A">
      <w:start w:val="1"/>
      <w:numFmt w:val="decimal"/>
      <w:lvlText w:val="%1."/>
      <w:lvlJc w:val="left"/>
      <w:pPr>
        <w:ind w:left="720" w:hanging="360"/>
      </w:pPr>
      <w:rPr>
        <w:rFonts w:eastAsia="Calibri"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3238D9"/>
    <w:multiLevelType w:val="hybridMultilevel"/>
    <w:tmpl w:val="C306591A"/>
    <w:lvl w:ilvl="0" w:tplc="6DD86518">
      <w:start w:val="1"/>
      <w:numFmt w:val="decimal"/>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0B3A"/>
    <w:rsid w:val="00055937"/>
    <w:rsid w:val="000602DA"/>
    <w:rsid w:val="00061CE9"/>
    <w:rsid w:val="00067598"/>
    <w:rsid w:val="00067F94"/>
    <w:rsid w:val="0007010C"/>
    <w:rsid w:val="000A2E05"/>
    <w:rsid w:val="000C1195"/>
    <w:rsid w:val="000E0020"/>
    <w:rsid w:val="000F7C72"/>
    <w:rsid w:val="00116BCC"/>
    <w:rsid w:val="00127163"/>
    <w:rsid w:val="00142EDE"/>
    <w:rsid w:val="00156924"/>
    <w:rsid w:val="00166B56"/>
    <w:rsid w:val="00174505"/>
    <w:rsid w:val="00180EA4"/>
    <w:rsid w:val="00193C71"/>
    <w:rsid w:val="001C40C0"/>
    <w:rsid w:val="001C733C"/>
    <w:rsid w:val="0021527A"/>
    <w:rsid w:val="00215B28"/>
    <w:rsid w:val="0021797C"/>
    <w:rsid w:val="00225A1A"/>
    <w:rsid w:val="0023185B"/>
    <w:rsid w:val="002506DC"/>
    <w:rsid w:val="00272FA0"/>
    <w:rsid w:val="002845AB"/>
    <w:rsid w:val="002904AF"/>
    <w:rsid w:val="002C2CA3"/>
    <w:rsid w:val="002C4B3E"/>
    <w:rsid w:val="002C79D6"/>
    <w:rsid w:val="002D1013"/>
    <w:rsid w:val="002E56C1"/>
    <w:rsid w:val="002F2AEB"/>
    <w:rsid w:val="00304C4B"/>
    <w:rsid w:val="00332B12"/>
    <w:rsid w:val="00354C04"/>
    <w:rsid w:val="00385E76"/>
    <w:rsid w:val="003A7270"/>
    <w:rsid w:val="003E29C3"/>
    <w:rsid w:val="003F2619"/>
    <w:rsid w:val="00416BCD"/>
    <w:rsid w:val="0043706E"/>
    <w:rsid w:val="0044597F"/>
    <w:rsid w:val="0046011F"/>
    <w:rsid w:val="004969AF"/>
    <w:rsid w:val="004A7169"/>
    <w:rsid w:val="004B085A"/>
    <w:rsid w:val="004C5755"/>
    <w:rsid w:val="004E75A6"/>
    <w:rsid w:val="00514DAF"/>
    <w:rsid w:val="00532EC7"/>
    <w:rsid w:val="00541CA3"/>
    <w:rsid w:val="005546A9"/>
    <w:rsid w:val="00560455"/>
    <w:rsid w:val="005824AE"/>
    <w:rsid w:val="005846FB"/>
    <w:rsid w:val="005A05C1"/>
    <w:rsid w:val="005A4A3B"/>
    <w:rsid w:val="005A4CB5"/>
    <w:rsid w:val="005B2316"/>
    <w:rsid w:val="005C1C97"/>
    <w:rsid w:val="005C5802"/>
    <w:rsid w:val="005F0DCE"/>
    <w:rsid w:val="005F6C7E"/>
    <w:rsid w:val="0061068C"/>
    <w:rsid w:val="00613CA2"/>
    <w:rsid w:val="0064560F"/>
    <w:rsid w:val="00660727"/>
    <w:rsid w:val="006623D3"/>
    <w:rsid w:val="00662A86"/>
    <w:rsid w:val="00667C35"/>
    <w:rsid w:val="00681510"/>
    <w:rsid w:val="00684764"/>
    <w:rsid w:val="006A37B0"/>
    <w:rsid w:val="006B5057"/>
    <w:rsid w:val="006C4338"/>
    <w:rsid w:val="006E3F32"/>
    <w:rsid w:val="006F3DF9"/>
    <w:rsid w:val="00700E9C"/>
    <w:rsid w:val="007060E5"/>
    <w:rsid w:val="00710FD6"/>
    <w:rsid w:val="00730A78"/>
    <w:rsid w:val="00741465"/>
    <w:rsid w:val="00746618"/>
    <w:rsid w:val="00757151"/>
    <w:rsid w:val="00782DD0"/>
    <w:rsid w:val="007909E0"/>
    <w:rsid w:val="00791B15"/>
    <w:rsid w:val="0079785C"/>
    <w:rsid w:val="007A4A67"/>
    <w:rsid w:val="007D4001"/>
    <w:rsid w:val="007D7A65"/>
    <w:rsid w:val="007F68A6"/>
    <w:rsid w:val="00801F27"/>
    <w:rsid w:val="00807092"/>
    <w:rsid w:val="0083205E"/>
    <w:rsid w:val="00840934"/>
    <w:rsid w:val="00844DAA"/>
    <w:rsid w:val="008450C7"/>
    <w:rsid w:val="00876A73"/>
    <w:rsid w:val="008B2A38"/>
    <w:rsid w:val="008D1C98"/>
    <w:rsid w:val="00912480"/>
    <w:rsid w:val="00930A5C"/>
    <w:rsid w:val="00934503"/>
    <w:rsid w:val="00941DF1"/>
    <w:rsid w:val="00954373"/>
    <w:rsid w:val="00972598"/>
    <w:rsid w:val="00974E6D"/>
    <w:rsid w:val="00983FF3"/>
    <w:rsid w:val="009B1CD0"/>
    <w:rsid w:val="009B45B9"/>
    <w:rsid w:val="009C4738"/>
    <w:rsid w:val="009D661E"/>
    <w:rsid w:val="00A0517C"/>
    <w:rsid w:val="00A34D04"/>
    <w:rsid w:val="00AD3038"/>
    <w:rsid w:val="00AE7831"/>
    <w:rsid w:val="00B02608"/>
    <w:rsid w:val="00B0289C"/>
    <w:rsid w:val="00B054DA"/>
    <w:rsid w:val="00B162F4"/>
    <w:rsid w:val="00B5127C"/>
    <w:rsid w:val="00B87564"/>
    <w:rsid w:val="00B879D8"/>
    <w:rsid w:val="00B97227"/>
    <w:rsid w:val="00BA44E5"/>
    <w:rsid w:val="00BC66C5"/>
    <w:rsid w:val="00BD767E"/>
    <w:rsid w:val="00BE080D"/>
    <w:rsid w:val="00BE6078"/>
    <w:rsid w:val="00BF59AA"/>
    <w:rsid w:val="00C23457"/>
    <w:rsid w:val="00C4088C"/>
    <w:rsid w:val="00C630AD"/>
    <w:rsid w:val="00C6397C"/>
    <w:rsid w:val="00C83930"/>
    <w:rsid w:val="00C91060"/>
    <w:rsid w:val="00C911FE"/>
    <w:rsid w:val="00CD185D"/>
    <w:rsid w:val="00CD46CC"/>
    <w:rsid w:val="00CD476E"/>
    <w:rsid w:val="00CE67FD"/>
    <w:rsid w:val="00D26AD2"/>
    <w:rsid w:val="00D337D7"/>
    <w:rsid w:val="00D412FD"/>
    <w:rsid w:val="00D46BC7"/>
    <w:rsid w:val="00D80DAF"/>
    <w:rsid w:val="00D90A00"/>
    <w:rsid w:val="00E20DB0"/>
    <w:rsid w:val="00E47798"/>
    <w:rsid w:val="00E50F22"/>
    <w:rsid w:val="00E54045"/>
    <w:rsid w:val="00E74C76"/>
    <w:rsid w:val="00E96FF6"/>
    <w:rsid w:val="00EC7A52"/>
    <w:rsid w:val="00F3219F"/>
    <w:rsid w:val="00F87B40"/>
    <w:rsid w:val="00F92811"/>
    <w:rsid w:val="00F95796"/>
    <w:rsid w:val="00FC116F"/>
    <w:rsid w:val="00FC67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6B9AB37C"/>
  <w15:chartTrackingRefBased/>
  <w15:docId w15:val="{1820B9C1-B738-458B-9FF5-A8B574B2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Listecouleur-Accent11">
    <w:name w:val="Liste couleur - Accent 11"/>
    <w:basedOn w:val="Normal"/>
    <w:qFormat/>
    <w:rsid w:val="00061CE9"/>
    <w:pPr>
      <w:tabs>
        <w:tab w:val="decimal" w:leader="dot" w:pos="8784"/>
      </w:tabs>
      <w:spacing w:after="120"/>
      <w:ind w:left="708"/>
      <w:jc w:val="both"/>
    </w:pPr>
    <w:rPr>
      <w:rFonts w:ascii="Calibri" w:hAnsi="Calibri" w:cs="Calibri"/>
      <w:sz w:val="22"/>
      <w:szCs w:val="22"/>
      <w:lang w:eastAsia="ar-SA"/>
    </w:rPr>
  </w:style>
  <w:style w:type="character" w:customStyle="1" w:styleId="TextebrutCar">
    <w:name w:val="Texte brut Car"/>
    <w:link w:val="Textebrut"/>
    <w:uiPriority w:val="99"/>
    <w:qFormat/>
    <w:rsid w:val="006E3F32"/>
    <w:rPr>
      <w:rFonts w:ascii="Calibri" w:eastAsia="Calibri" w:hAnsi="Calibri"/>
      <w:szCs w:val="21"/>
    </w:rPr>
  </w:style>
  <w:style w:type="paragraph" w:styleId="Textebrut">
    <w:name w:val="Plain Text"/>
    <w:basedOn w:val="Normal"/>
    <w:link w:val="TextebrutCar"/>
    <w:uiPriority w:val="99"/>
    <w:unhideWhenUsed/>
    <w:qFormat/>
    <w:rsid w:val="006E3F32"/>
    <w:pPr>
      <w:tabs>
        <w:tab w:val="decimal" w:leader="dot" w:pos="8784"/>
      </w:tabs>
      <w:jc w:val="both"/>
    </w:pPr>
    <w:rPr>
      <w:rFonts w:ascii="Calibri" w:eastAsia="Calibri" w:hAnsi="Calibri" w:cs="Times New Roman"/>
      <w:szCs w:val="21"/>
      <w:lang w:eastAsia="fr-FR"/>
    </w:rPr>
  </w:style>
  <w:style w:type="character" w:customStyle="1" w:styleId="TextebrutCar1">
    <w:name w:val="Texte brut Car1"/>
    <w:uiPriority w:val="99"/>
    <w:semiHidden/>
    <w:rsid w:val="006E3F32"/>
    <w:rPr>
      <w:rFonts w:ascii="Courier New"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91436709">
      <w:bodyDiv w:val="1"/>
      <w:marLeft w:val="0"/>
      <w:marRight w:val="0"/>
      <w:marTop w:val="0"/>
      <w:marBottom w:val="0"/>
      <w:divBdr>
        <w:top w:val="none" w:sz="0" w:space="0" w:color="auto"/>
        <w:left w:val="none" w:sz="0" w:space="0" w:color="auto"/>
        <w:bottom w:val="none" w:sz="0" w:space="0" w:color="auto"/>
        <w:right w:val="none" w:sz="0" w:space="0" w:color="auto"/>
      </w:divBdr>
      <w:divsChild>
        <w:div w:id="206536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BD999-1DFC-48B5-8669-192D3C6A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5</Pages>
  <Words>2313</Words>
  <Characters>12726</Characters>
  <Application>Microsoft Office Word</Application>
  <DocSecurity>4</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15009</CharactersWithSpaces>
  <SharedDoc>false</SharedDoc>
  <HLinks>
    <vt:vector size="96" baseType="variant">
      <vt:variant>
        <vt:i4>7602259</vt:i4>
      </vt:variant>
      <vt:variant>
        <vt:i4>115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Blaise-Cossi GNANKADJAN</cp:lastModifiedBy>
  <cp:revision>3</cp:revision>
  <cp:lastPrinted>2016-11-04T12:53:00Z</cp:lastPrinted>
  <dcterms:created xsi:type="dcterms:W3CDTF">2025-08-25T12:39:00Z</dcterms:created>
  <dcterms:modified xsi:type="dcterms:W3CDTF">2025-08-25T13:21:00Z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-1913721293</vt:i4>
  </property>
</Properties>
</file>